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D7" w:rsidRPr="00D645D7" w:rsidRDefault="00D645D7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D645D7">
        <w:rPr>
          <w:rFonts w:ascii="Times New Roman" w:eastAsia="Calibri" w:hAnsi="Times New Roman" w:cs="Times New Roman"/>
          <w:b/>
          <w:sz w:val="24"/>
          <w:szCs w:val="24"/>
        </w:rPr>
        <w:t>Příloha č. 6 ZD – Přehled požadovaných vzorků</w:t>
      </w:r>
    </w:p>
    <w:p w:rsidR="00D645D7" w:rsidRDefault="00D645D7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70519" w:rsidRDefault="00170519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170519" w:rsidRDefault="00170519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78C1" w:rsidRPr="00D55E5D" w:rsidRDefault="003E78C1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Přehled požadovan</w:t>
      </w:r>
      <w:r w:rsidR="00170519">
        <w:rPr>
          <w:rFonts w:ascii="Times New Roman" w:eastAsia="Calibri" w:hAnsi="Times New Roman" w:cs="Times New Roman"/>
          <w:b/>
          <w:sz w:val="24"/>
          <w:szCs w:val="24"/>
          <w:u w:val="single"/>
        </w:rPr>
        <w:t>ých</w:t>
      </w: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vzork</w:t>
      </w:r>
      <w:r w:rsidR="00170519">
        <w:rPr>
          <w:rFonts w:ascii="Times New Roman" w:eastAsia="Calibri" w:hAnsi="Times New Roman" w:cs="Times New Roman"/>
          <w:b/>
          <w:sz w:val="24"/>
          <w:szCs w:val="24"/>
          <w:u w:val="single"/>
        </w:rPr>
        <w:t>ů</w:t>
      </w:r>
      <w:r w:rsidRPr="00D55E5D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:rsidR="003E78C1" w:rsidRPr="00D55E5D" w:rsidRDefault="003E78C1" w:rsidP="003E78C1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78C1" w:rsidRDefault="003E78C1" w:rsidP="003E78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cs-CZ"/>
        </w:rPr>
      </w:pPr>
    </w:p>
    <w:tbl>
      <w:tblPr>
        <w:tblStyle w:val="Mkatabulky"/>
        <w:tblW w:w="8613" w:type="dxa"/>
        <w:tblLook w:val="04A0" w:firstRow="1" w:lastRow="0" w:firstColumn="1" w:lastColumn="0" w:noHBand="0" w:noVBand="1"/>
      </w:tblPr>
      <w:tblGrid>
        <w:gridCol w:w="1068"/>
        <w:gridCol w:w="4710"/>
        <w:gridCol w:w="2835"/>
      </w:tblGrid>
      <w:tr w:rsidR="004272CF" w:rsidRPr="00036C33" w:rsidTr="004272CF">
        <w:trPr>
          <w:trHeight w:val="397"/>
        </w:trPr>
        <w:tc>
          <w:tcPr>
            <w:tcW w:w="1068" w:type="dxa"/>
            <w:vAlign w:val="center"/>
          </w:tcPr>
          <w:p w:rsidR="004272CF" w:rsidRPr="00036C33" w:rsidRDefault="004272CF" w:rsidP="008E662A">
            <w:pPr>
              <w:jc w:val="center"/>
              <w:rPr>
                <w:b/>
              </w:rPr>
            </w:pPr>
            <w:r w:rsidRPr="00036C33">
              <w:rPr>
                <w:b/>
              </w:rPr>
              <w:t>Poř.č.</w:t>
            </w:r>
          </w:p>
        </w:tc>
        <w:tc>
          <w:tcPr>
            <w:tcW w:w="4710" w:type="dxa"/>
            <w:vAlign w:val="center"/>
          </w:tcPr>
          <w:p w:rsidR="004272CF" w:rsidRPr="00036C33" w:rsidRDefault="004272CF" w:rsidP="008E662A">
            <w:pPr>
              <w:jc w:val="center"/>
              <w:rPr>
                <w:b/>
              </w:rPr>
            </w:pPr>
            <w:r w:rsidRPr="00036C33">
              <w:rPr>
                <w:b/>
              </w:rPr>
              <w:t>Předmět</w:t>
            </w:r>
          </w:p>
        </w:tc>
        <w:tc>
          <w:tcPr>
            <w:tcW w:w="2835" w:type="dxa"/>
            <w:vAlign w:val="center"/>
          </w:tcPr>
          <w:p w:rsidR="004272CF" w:rsidRPr="00036C33" w:rsidRDefault="004272CF" w:rsidP="004272CF">
            <w:pPr>
              <w:jc w:val="center"/>
              <w:rPr>
                <w:b/>
              </w:rPr>
            </w:pPr>
            <w:r>
              <w:rPr>
                <w:b/>
              </w:rPr>
              <w:t>Velikosti</w:t>
            </w:r>
          </w:p>
        </w:tc>
      </w:tr>
      <w:tr w:rsidR="004272CF" w:rsidTr="004272CF">
        <w:trPr>
          <w:trHeight w:val="397"/>
        </w:trPr>
        <w:tc>
          <w:tcPr>
            <w:tcW w:w="5778" w:type="dxa"/>
            <w:gridSpan w:val="2"/>
            <w:vAlign w:val="center"/>
          </w:tcPr>
          <w:p w:rsidR="004272CF" w:rsidRPr="004272CF" w:rsidRDefault="004272CF" w:rsidP="004272CF">
            <w:pPr>
              <w:rPr>
                <w:b/>
              </w:rPr>
            </w:pPr>
            <w:r w:rsidRPr="004272CF">
              <w:rPr>
                <w:b/>
              </w:rPr>
              <w:t>I. část – pletené výrobky</w:t>
            </w:r>
          </w:p>
        </w:tc>
        <w:tc>
          <w:tcPr>
            <w:tcW w:w="2835" w:type="dxa"/>
          </w:tcPr>
          <w:p w:rsidR="004272CF" w:rsidRDefault="004272CF" w:rsidP="008E662A"/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Pr="00484EED" w:rsidRDefault="004272CF" w:rsidP="008E662A">
            <w:pPr>
              <w:jc w:val="center"/>
            </w:pPr>
            <w:r>
              <w:t>1.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r>
              <w:t>Svetr pletený modrý ke stejnokroji se znaky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</w:pPr>
            <w:r>
              <w:t>2 52-54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2.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r>
              <w:t>Čepice pletená modrá ke stejnokroji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</w:pPr>
            <w:r>
              <w:t>UNI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3.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r>
              <w:t>Kukla obličejová černá ke stejnokroji s otvorem pro oči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</w:pPr>
            <w:r>
              <w:t>UNI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4.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r>
              <w:rPr>
                <w:bCs/>
              </w:rPr>
              <w:t>Rukavice pletené černé pro vězněné osoby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  <w:rPr>
                <w:bCs/>
              </w:rPr>
            </w:pPr>
            <w:r>
              <w:rPr>
                <w:bCs/>
              </w:rPr>
              <w:t>UNI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5.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r>
              <w:rPr>
                <w:bCs/>
              </w:rPr>
              <w:t>Čepice černá pletená pro vězněné osoby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  <w:rPr>
                <w:bCs/>
              </w:rPr>
            </w:pPr>
            <w:r>
              <w:rPr>
                <w:bCs/>
              </w:rPr>
              <w:t>UNI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6.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pPr>
              <w:rPr>
                <w:bCs/>
              </w:rPr>
            </w:pPr>
            <w:r w:rsidRPr="00DA6E0E">
              <w:rPr>
                <w:bCs/>
              </w:rPr>
              <w:t>Šála pletená šedá pro vězněné osoby</w:t>
            </w:r>
          </w:p>
        </w:tc>
        <w:tc>
          <w:tcPr>
            <w:tcW w:w="2835" w:type="dxa"/>
            <w:vAlign w:val="center"/>
          </w:tcPr>
          <w:p w:rsidR="004272CF" w:rsidRPr="00DA6E0E" w:rsidRDefault="004272CF" w:rsidP="004272CF">
            <w:pPr>
              <w:jc w:val="center"/>
              <w:rPr>
                <w:bCs/>
              </w:rPr>
            </w:pPr>
            <w:r>
              <w:rPr>
                <w:bCs/>
              </w:rPr>
              <w:t>1300 x 250 mm</w:t>
            </w:r>
          </w:p>
        </w:tc>
      </w:tr>
      <w:tr w:rsidR="004272CF" w:rsidTr="004272CF">
        <w:trPr>
          <w:trHeight w:val="397"/>
        </w:trPr>
        <w:tc>
          <w:tcPr>
            <w:tcW w:w="5778" w:type="dxa"/>
            <w:gridSpan w:val="2"/>
            <w:vAlign w:val="center"/>
          </w:tcPr>
          <w:p w:rsidR="004272CF" w:rsidRPr="004272CF" w:rsidRDefault="004272CF" w:rsidP="004272CF">
            <w:pPr>
              <w:rPr>
                <w:b/>
                <w:bCs/>
              </w:rPr>
            </w:pPr>
            <w:r w:rsidRPr="004272CF">
              <w:rPr>
                <w:b/>
                <w:bCs/>
              </w:rPr>
              <w:t>II. část – oděvní doplňky fleece</w:t>
            </w:r>
          </w:p>
        </w:tc>
        <w:tc>
          <w:tcPr>
            <w:tcW w:w="2835" w:type="dxa"/>
            <w:vAlign w:val="center"/>
          </w:tcPr>
          <w:p w:rsidR="004272CF" w:rsidRDefault="004272CF" w:rsidP="004272CF">
            <w:pPr>
              <w:jc w:val="center"/>
              <w:rPr>
                <w:bCs/>
              </w:rPr>
            </w:pP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7.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pPr>
              <w:rPr>
                <w:bCs/>
              </w:rPr>
            </w:pPr>
            <w:r w:rsidRPr="00DA6E0E">
              <w:rPr>
                <w:bCs/>
              </w:rPr>
              <w:t>Rukavice černé fleece ke stejnokroji</w:t>
            </w:r>
          </w:p>
        </w:tc>
        <w:tc>
          <w:tcPr>
            <w:tcW w:w="2835" w:type="dxa"/>
            <w:vAlign w:val="center"/>
          </w:tcPr>
          <w:p w:rsidR="004272CF" w:rsidRPr="00DA6E0E" w:rsidRDefault="004272CF" w:rsidP="004272CF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4272CF" w:rsidTr="004272CF">
        <w:trPr>
          <w:trHeight w:val="397"/>
        </w:trPr>
        <w:tc>
          <w:tcPr>
            <w:tcW w:w="1068" w:type="dxa"/>
            <w:vAlign w:val="center"/>
          </w:tcPr>
          <w:p w:rsidR="004272CF" w:rsidRDefault="004272CF" w:rsidP="008E662A">
            <w:pPr>
              <w:jc w:val="center"/>
            </w:pPr>
            <w:r>
              <w:t>8.</w:t>
            </w:r>
          </w:p>
        </w:tc>
        <w:tc>
          <w:tcPr>
            <w:tcW w:w="4710" w:type="dxa"/>
            <w:vAlign w:val="center"/>
          </w:tcPr>
          <w:p w:rsidR="004272CF" w:rsidRDefault="004272CF" w:rsidP="008E662A">
            <w:pPr>
              <w:rPr>
                <w:bCs/>
              </w:rPr>
            </w:pPr>
            <w:r w:rsidRPr="00DA6E0E">
              <w:rPr>
                <w:bCs/>
              </w:rPr>
              <w:t>Šála modrá fleece ke stejnokroji</w:t>
            </w:r>
          </w:p>
        </w:tc>
        <w:tc>
          <w:tcPr>
            <w:tcW w:w="2835" w:type="dxa"/>
            <w:vAlign w:val="center"/>
          </w:tcPr>
          <w:p w:rsidR="004272CF" w:rsidRPr="00DA6E0E" w:rsidRDefault="004272CF" w:rsidP="004272CF">
            <w:pPr>
              <w:jc w:val="center"/>
              <w:rPr>
                <w:bCs/>
              </w:rPr>
            </w:pPr>
            <w:r>
              <w:rPr>
                <w:bCs/>
              </w:rPr>
              <w:t>1200 x 250 mm</w:t>
            </w:r>
          </w:p>
        </w:tc>
      </w:tr>
    </w:tbl>
    <w:p w:rsidR="00D1105B" w:rsidRPr="00D55E5D" w:rsidRDefault="00D1105B" w:rsidP="003E78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cs-CZ"/>
        </w:rPr>
      </w:pPr>
    </w:p>
    <w:p w:rsidR="00D645D7" w:rsidRPr="00D55E5D" w:rsidRDefault="00D645D7" w:rsidP="003E78C1">
      <w:pPr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E78C1" w:rsidRPr="00D55E5D" w:rsidRDefault="00C5151D" w:rsidP="003E78C1">
      <w:pPr>
        <w:suppressAutoHyphens/>
        <w:spacing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</w:pPr>
      <w:r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Uchazeč předlož</w:t>
      </w:r>
      <w:r w:rsidR="003E78C1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í </w:t>
      </w:r>
      <w:r w:rsidR="00EE3A01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vždy </w:t>
      </w:r>
      <w:r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2 </w:t>
      </w:r>
      <w:r w:rsidR="004272CF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kusy</w:t>
      </w:r>
      <w:r w:rsidR="0015718A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4272CF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vzorků</w:t>
      </w:r>
      <w:r w:rsidR="003E78C1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CA3564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o</w:t>
      </w:r>
      <w:r w:rsidR="0015718A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d</w:t>
      </w:r>
      <w:r w:rsidR="00CA3564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15718A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každého </w:t>
      </w:r>
      <w:r w:rsidR="00B843D3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výrobku</w:t>
      </w:r>
      <w:r w:rsidR="003E78C1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. </w:t>
      </w:r>
      <w:r w:rsidR="00EE3A01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Každý v</w:t>
      </w:r>
      <w:r w:rsidR="00CA3564" w:rsidRPr="004272CF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zorek </w:t>
      </w:r>
      <w:r w:rsidR="00CA3564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výrobku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musí být 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označen a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doložen příslušnou dokumentací, zpracovanou</w:t>
      </w:r>
      <w:r w:rsidR="0015718A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 xml:space="preserve"> </w:t>
      </w:r>
      <w:r w:rsidR="003E78C1" w:rsidRPr="00D55E5D">
        <w:rPr>
          <w:rFonts w:ascii="Times New Roman" w:eastAsia="Calibri" w:hAnsi="Times New Roman" w:cs="Times New Roman"/>
          <w:kern w:val="1"/>
          <w:sz w:val="24"/>
          <w:szCs w:val="24"/>
          <w:u w:val="single"/>
        </w:rPr>
        <w:t>v rozsahu zadávací dokumentace.</w:t>
      </w:r>
    </w:p>
    <w:p w:rsidR="003E78C1" w:rsidRPr="003E78C1" w:rsidRDefault="003E78C1" w:rsidP="003E78C1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cs-CZ"/>
        </w:rPr>
      </w:pPr>
    </w:p>
    <w:p w:rsidR="003E78C1" w:rsidRPr="003E78C1" w:rsidRDefault="003E78C1" w:rsidP="003E78C1">
      <w:pPr>
        <w:spacing w:after="0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3E78C1" w:rsidRDefault="003E78C1"/>
    <w:sectPr w:rsidR="003E78C1" w:rsidSect="00D1105B">
      <w:headerReference w:type="even" r:id="rId9"/>
      <w:headerReference w:type="default" r:id="rId10"/>
      <w:footerReference w:type="default" r:id="rId11"/>
      <w:pgSz w:w="11906" w:h="16838"/>
      <w:pgMar w:top="1417" w:right="1700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6E1" w:rsidRDefault="009356E1" w:rsidP="0007406E">
      <w:pPr>
        <w:spacing w:after="0" w:line="240" w:lineRule="auto"/>
      </w:pPr>
      <w:r>
        <w:separator/>
      </w:r>
    </w:p>
  </w:endnote>
  <w:endnote w:type="continuationSeparator" w:id="0">
    <w:p w:rsidR="009356E1" w:rsidRDefault="009356E1" w:rsidP="00074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 AMT">
    <w:altName w:val="Arial"/>
    <w:charset w:val="EE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inion">
    <w:altName w:val="Arial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9078584"/>
      <w:docPartObj>
        <w:docPartGallery w:val="Page Numbers (Bottom of Page)"/>
        <w:docPartUnique/>
      </w:docPartObj>
    </w:sdtPr>
    <w:sdtEndPr/>
    <w:sdtContent>
      <w:p w:rsidR="0007406E" w:rsidRDefault="000740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6A6">
          <w:rPr>
            <w:noProof/>
          </w:rPr>
          <w:t>1</w:t>
        </w:r>
        <w:r>
          <w:fldChar w:fldCharType="end"/>
        </w:r>
      </w:p>
    </w:sdtContent>
  </w:sdt>
  <w:p w:rsidR="00291A7D" w:rsidRPr="0007406E" w:rsidRDefault="00A826A6" w:rsidP="000740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6E1" w:rsidRDefault="009356E1" w:rsidP="0007406E">
      <w:pPr>
        <w:spacing w:after="0" w:line="240" w:lineRule="auto"/>
      </w:pPr>
      <w:r>
        <w:separator/>
      </w:r>
    </w:p>
  </w:footnote>
  <w:footnote w:type="continuationSeparator" w:id="0">
    <w:p w:rsidR="009356E1" w:rsidRDefault="009356E1" w:rsidP="00074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7D" w:rsidRDefault="006A0376">
    <w:pPr>
      <w:pStyle w:val="Zhlav"/>
    </w:pPr>
    <w:r>
      <w:t xml:space="preserve">                                                                                               příloha č. 1 - Technická specifikace – část 1, str. 1-22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847" w:rsidRPr="00A81847" w:rsidRDefault="00A81847" w:rsidP="00A8184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291A7D" w:rsidRPr="00D55E5D" w:rsidRDefault="00A826A6" w:rsidP="008C53F3">
    <w:pPr>
      <w:pStyle w:val="Zhlav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CB423D4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654"/>
        </w:tabs>
        <w:ind w:left="654" w:hanging="360"/>
      </w:pPr>
    </w:lvl>
    <w:lvl w:ilvl="2">
      <w:start w:val="1"/>
      <w:numFmt w:val="decimal"/>
      <w:lvlText w:val="%3."/>
      <w:lvlJc w:val="left"/>
      <w:pPr>
        <w:tabs>
          <w:tab w:val="num" w:pos="1014"/>
        </w:tabs>
        <w:ind w:left="1014" w:hanging="360"/>
      </w:pPr>
    </w:lvl>
    <w:lvl w:ilvl="3">
      <w:start w:val="1"/>
      <w:numFmt w:val="decimal"/>
      <w:lvlText w:val="%4."/>
      <w:lvlJc w:val="left"/>
      <w:pPr>
        <w:tabs>
          <w:tab w:val="num" w:pos="1374"/>
        </w:tabs>
        <w:ind w:left="1374" w:hanging="360"/>
      </w:pPr>
    </w:lvl>
    <w:lvl w:ilvl="4">
      <w:start w:val="1"/>
      <w:numFmt w:val="decimal"/>
      <w:lvlText w:val="%5."/>
      <w:lvlJc w:val="left"/>
      <w:pPr>
        <w:tabs>
          <w:tab w:val="num" w:pos="1734"/>
        </w:tabs>
        <w:ind w:left="1734" w:hanging="360"/>
      </w:pPr>
    </w:lvl>
    <w:lvl w:ilvl="5">
      <w:start w:val="1"/>
      <w:numFmt w:val="decimal"/>
      <w:lvlText w:val="%6."/>
      <w:lvlJc w:val="left"/>
      <w:pPr>
        <w:tabs>
          <w:tab w:val="num" w:pos="2094"/>
        </w:tabs>
        <w:ind w:left="2094" w:hanging="360"/>
      </w:pPr>
    </w:lvl>
    <w:lvl w:ilvl="6">
      <w:start w:val="1"/>
      <w:numFmt w:val="decimal"/>
      <w:lvlText w:val="%7."/>
      <w:lvlJc w:val="left"/>
      <w:pPr>
        <w:tabs>
          <w:tab w:val="num" w:pos="2454"/>
        </w:tabs>
        <w:ind w:left="2454" w:hanging="360"/>
      </w:pPr>
    </w:lvl>
    <w:lvl w:ilvl="7">
      <w:start w:val="1"/>
      <w:numFmt w:val="decimal"/>
      <w:lvlText w:val="%8."/>
      <w:lvlJc w:val="left"/>
      <w:pPr>
        <w:tabs>
          <w:tab w:val="num" w:pos="2814"/>
        </w:tabs>
        <w:ind w:left="2814" w:hanging="360"/>
      </w:pPr>
    </w:lvl>
    <w:lvl w:ilvl="8">
      <w:start w:val="1"/>
      <w:numFmt w:val="decimal"/>
      <w:lvlText w:val="%9."/>
      <w:lvlJc w:val="left"/>
      <w:pPr>
        <w:tabs>
          <w:tab w:val="num" w:pos="3174"/>
        </w:tabs>
        <w:ind w:left="3174" w:hanging="360"/>
      </w:pPr>
    </w:lvl>
  </w:abstractNum>
  <w:abstractNum w:abstractNumId="4">
    <w:nsid w:val="308D3B0D"/>
    <w:multiLevelType w:val="hybridMultilevel"/>
    <w:tmpl w:val="2A186878"/>
    <w:lvl w:ilvl="0" w:tplc="4B7C5386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pStyle w:val="Nadpis2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pStyle w:val="Nadpis3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pStyle w:val="Nadpis4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pStyle w:val="Nadpis5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pStyle w:val="Nadpis6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pStyle w:val="Nadpis7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Nadpis8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5">
    <w:nsid w:val="36523657"/>
    <w:multiLevelType w:val="hybridMultilevel"/>
    <w:tmpl w:val="DAA44BA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54D00"/>
    <w:multiLevelType w:val="hybridMultilevel"/>
    <w:tmpl w:val="C9789E2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AB"/>
    <w:rsid w:val="0007406E"/>
    <w:rsid w:val="000E0122"/>
    <w:rsid w:val="00102AAC"/>
    <w:rsid w:val="001344E2"/>
    <w:rsid w:val="001518B7"/>
    <w:rsid w:val="0015718A"/>
    <w:rsid w:val="00170519"/>
    <w:rsid w:val="003E78C1"/>
    <w:rsid w:val="0041400E"/>
    <w:rsid w:val="004272CF"/>
    <w:rsid w:val="0061525B"/>
    <w:rsid w:val="006256A3"/>
    <w:rsid w:val="00631F2C"/>
    <w:rsid w:val="006410AB"/>
    <w:rsid w:val="006A0376"/>
    <w:rsid w:val="00746069"/>
    <w:rsid w:val="007A50A2"/>
    <w:rsid w:val="008A1EEB"/>
    <w:rsid w:val="008B3F59"/>
    <w:rsid w:val="009356E1"/>
    <w:rsid w:val="00A81847"/>
    <w:rsid w:val="00A826A6"/>
    <w:rsid w:val="00AF7189"/>
    <w:rsid w:val="00B00006"/>
    <w:rsid w:val="00B56994"/>
    <w:rsid w:val="00B843D3"/>
    <w:rsid w:val="00C5151D"/>
    <w:rsid w:val="00CA3564"/>
    <w:rsid w:val="00D1105B"/>
    <w:rsid w:val="00D55E5D"/>
    <w:rsid w:val="00D645D7"/>
    <w:rsid w:val="00E6041A"/>
    <w:rsid w:val="00EE3A01"/>
    <w:rsid w:val="00EF2554"/>
    <w:rsid w:val="00EF4DA5"/>
    <w:rsid w:val="00F8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next w:val="Zkladntext"/>
    <w:link w:val="Nadpis1Char"/>
    <w:qFormat/>
    <w:rsid w:val="003E78C1"/>
    <w:pPr>
      <w:keepNext/>
      <w:widowControl w:val="0"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paragraph" w:styleId="Nadpis2">
    <w:name w:val="heading 2"/>
    <w:next w:val="Zkladntext"/>
    <w:link w:val="Nadpis2Char"/>
    <w:qFormat/>
    <w:rsid w:val="003E78C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paragraph" w:styleId="Nadpis3">
    <w:name w:val="heading 3"/>
    <w:next w:val="Zkladntext"/>
    <w:link w:val="Nadpis3Char"/>
    <w:qFormat/>
    <w:rsid w:val="003E78C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paragraph" w:styleId="Nadpis4">
    <w:name w:val="heading 4"/>
    <w:next w:val="Zkladntext"/>
    <w:link w:val="Nadpis4Char"/>
    <w:qFormat/>
    <w:rsid w:val="003E78C1"/>
    <w:pPr>
      <w:keepNext/>
      <w:widowControl w:val="0"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paragraph" w:styleId="Nadpis5">
    <w:name w:val="heading 5"/>
    <w:next w:val="Zkladntext"/>
    <w:link w:val="Nadpis5Char"/>
    <w:qFormat/>
    <w:rsid w:val="003E78C1"/>
    <w:pPr>
      <w:widowControl w:val="0"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paragraph" w:styleId="Nadpis6">
    <w:name w:val="heading 6"/>
    <w:next w:val="Zkladntext"/>
    <w:link w:val="Nadpis6Char"/>
    <w:qFormat/>
    <w:rsid w:val="003E78C1"/>
    <w:pPr>
      <w:widowControl w:val="0"/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1"/>
      <w:lang w:eastAsia="cs-CZ"/>
    </w:rPr>
  </w:style>
  <w:style w:type="paragraph" w:styleId="Nadpis7">
    <w:name w:val="heading 7"/>
    <w:next w:val="Zkladntext"/>
    <w:link w:val="Nadpis7Char"/>
    <w:qFormat/>
    <w:rsid w:val="003E78C1"/>
    <w:pPr>
      <w:widowControl w:val="0"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Nadpis8">
    <w:name w:val="heading 8"/>
    <w:next w:val="Zkladntext"/>
    <w:link w:val="Nadpis8Char"/>
    <w:qFormat/>
    <w:rsid w:val="003E78C1"/>
    <w:pPr>
      <w:keepNext/>
      <w:widowControl w:val="0"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paragraph" w:styleId="Nadpis9">
    <w:name w:val="heading 9"/>
    <w:next w:val="Zkladntext"/>
    <w:link w:val="Nadpis9Char"/>
    <w:qFormat/>
    <w:rsid w:val="003E78C1"/>
    <w:pPr>
      <w:keepNext/>
      <w:widowControl w:val="0"/>
      <w:numPr>
        <w:ilvl w:val="8"/>
        <w:numId w:val="1"/>
      </w:numPr>
      <w:suppressAutoHyphens/>
      <w:spacing w:after="0" w:line="240" w:lineRule="auto"/>
      <w:ind w:left="0" w:firstLine="40"/>
      <w:jc w:val="center"/>
      <w:outlineLvl w:val="8"/>
    </w:pPr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E78C1"/>
    <w:rPr>
      <w:rFonts w:ascii="Times New Roman" w:eastAsia="Times New Roman" w:hAnsi="Times New Roman" w:cs="Times New Roman"/>
      <w:b/>
      <w:bCs/>
      <w:kern w:val="1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E78C1"/>
    <w:rPr>
      <w:rFonts w:ascii="Arial" w:eastAsia="Times New Roman" w:hAnsi="Arial" w:cs="Arial"/>
      <w:b/>
      <w:bCs/>
      <w:i/>
      <w:iCs/>
      <w:kern w:val="1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3E78C1"/>
    <w:rPr>
      <w:rFonts w:ascii="Arial" w:eastAsia="Times New Roman" w:hAnsi="Arial" w:cs="Arial"/>
      <w:b/>
      <w:bCs/>
      <w:kern w:val="1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3E78C1"/>
    <w:rPr>
      <w:rFonts w:ascii="Times New Roman" w:eastAsia="Times New Roman" w:hAnsi="Times New Roman" w:cs="Times New Roman"/>
      <w:b/>
      <w:bCs/>
      <w:kern w:val="1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3E78C1"/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3E78C1"/>
    <w:rPr>
      <w:rFonts w:ascii="Calibri" w:eastAsia="Times New Roman" w:hAnsi="Calibri" w:cs="Times New Roman"/>
      <w:b/>
      <w:bCs/>
      <w:kern w:val="1"/>
      <w:lang w:eastAsia="cs-CZ"/>
    </w:rPr>
  </w:style>
  <w:style w:type="character" w:customStyle="1" w:styleId="Nadpis7Char">
    <w:name w:val="Nadpis 7 Char"/>
    <w:basedOn w:val="Standardnpsmoodstavce"/>
    <w:link w:val="Nadpis7"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E78C1"/>
    <w:rPr>
      <w:rFonts w:ascii="Times New Roman" w:eastAsia="Times New Roman" w:hAnsi="Times New Roman" w:cs="Times New Roman"/>
      <w:b/>
      <w:kern w:val="1"/>
      <w:sz w:val="28"/>
      <w:szCs w:val="40"/>
      <w:lang w:eastAsia="cs-CZ"/>
    </w:rPr>
  </w:style>
  <w:style w:type="character" w:customStyle="1" w:styleId="Nadpis9Char">
    <w:name w:val="Nadpis 9 Char"/>
    <w:basedOn w:val="Standardnpsmoodstavce"/>
    <w:link w:val="Nadpis9"/>
    <w:rsid w:val="003E78C1"/>
    <w:rPr>
      <w:rFonts w:ascii="Times New Roman" w:eastAsia="Times New Roman" w:hAnsi="Times New Roman" w:cs="Times New Roman"/>
      <w:b/>
      <w:kern w:val="1"/>
      <w:szCs w:val="4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3E78C1"/>
  </w:style>
  <w:style w:type="character" w:customStyle="1" w:styleId="Standardnpsmoodstavce1">
    <w:name w:val="Standardní písmo odstavce1"/>
    <w:rsid w:val="003E78C1"/>
  </w:style>
  <w:style w:type="character" w:customStyle="1" w:styleId="slostrnky1">
    <w:name w:val="Číslo stránky1"/>
    <w:rsid w:val="003E78C1"/>
  </w:style>
  <w:style w:type="character" w:styleId="Hypertextovodkaz">
    <w:name w:val="Hyperlink"/>
    <w:semiHidden/>
    <w:rsid w:val="003E78C1"/>
    <w:rPr>
      <w:color w:val="0000FF"/>
      <w:u w:val="single"/>
    </w:rPr>
  </w:style>
  <w:style w:type="character" w:customStyle="1" w:styleId="TextbublinyChar">
    <w:name w:val="Text bubliny Char"/>
    <w:rsid w:val="003E78C1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3E78C1"/>
    <w:rPr>
      <w:sz w:val="16"/>
      <w:szCs w:val="16"/>
    </w:rPr>
  </w:style>
  <w:style w:type="character" w:customStyle="1" w:styleId="detail">
    <w:name w:val="detail"/>
    <w:rsid w:val="003E78C1"/>
  </w:style>
  <w:style w:type="character" w:styleId="Siln">
    <w:name w:val="Strong"/>
    <w:qFormat/>
    <w:rsid w:val="003E78C1"/>
    <w:rPr>
      <w:b/>
      <w:bCs/>
    </w:rPr>
  </w:style>
  <w:style w:type="character" w:customStyle="1" w:styleId="ZkladntextChar">
    <w:name w:val="Základní text Char"/>
    <w:rsid w:val="003E78C1"/>
    <w:rPr>
      <w:sz w:val="24"/>
      <w:lang w:val="fr-FR" w:eastAsia="en-US"/>
    </w:rPr>
  </w:style>
  <w:style w:type="character" w:customStyle="1" w:styleId="ZhlavChar">
    <w:name w:val="Záhlaví Char"/>
    <w:rsid w:val="003E78C1"/>
    <w:rPr>
      <w:sz w:val="24"/>
      <w:szCs w:val="24"/>
    </w:rPr>
  </w:style>
  <w:style w:type="character" w:customStyle="1" w:styleId="ZpatChar">
    <w:name w:val="Zápatí Char"/>
    <w:uiPriority w:val="99"/>
    <w:rsid w:val="003E78C1"/>
    <w:rPr>
      <w:sz w:val="24"/>
      <w:szCs w:val="24"/>
    </w:rPr>
  </w:style>
  <w:style w:type="character" w:customStyle="1" w:styleId="TextkomenteChar">
    <w:name w:val="Text komentáře Char"/>
    <w:rsid w:val="003E78C1"/>
  </w:style>
  <w:style w:type="character" w:customStyle="1" w:styleId="CharChar">
    <w:name w:val="Char Char"/>
    <w:rsid w:val="003E78C1"/>
    <w:rPr>
      <w:sz w:val="24"/>
      <w:szCs w:val="24"/>
      <w:lang w:val="cs-CZ" w:eastAsia="cs-CZ" w:bidi="ar-SA"/>
    </w:rPr>
  </w:style>
  <w:style w:type="character" w:customStyle="1" w:styleId="ListLabel1">
    <w:name w:val="ListLabel 1"/>
    <w:rsid w:val="003E78C1"/>
    <w:rPr>
      <w:sz w:val="28"/>
    </w:rPr>
  </w:style>
  <w:style w:type="character" w:customStyle="1" w:styleId="ListLabel2">
    <w:name w:val="ListLabel 2"/>
    <w:rsid w:val="003E78C1"/>
    <w:rPr>
      <w:rFonts w:cs="Arial"/>
      <w:b/>
      <w:sz w:val="24"/>
      <w:szCs w:val="24"/>
    </w:rPr>
  </w:style>
  <w:style w:type="character" w:customStyle="1" w:styleId="Symbolyproslovn">
    <w:name w:val="Symboly pro číslování"/>
    <w:rsid w:val="003E78C1"/>
  </w:style>
  <w:style w:type="paragraph" w:customStyle="1" w:styleId="Nadpis">
    <w:name w:val="Nadpis"/>
    <w:basedOn w:val="Normln"/>
    <w:next w:val="Zkladntext"/>
    <w:rsid w:val="003E78C1"/>
    <w:pPr>
      <w:keepNext/>
      <w:suppressAutoHyphens/>
      <w:spacing w:before="240" w:after="120" w:line="240" w:lineRule="auto"/>
    </w:pPr>
    <w:rPr>
      <w:rFonts w:ascii="Albany AMT" w:eastAsia="MS Mincho" w:hAnsi="Albany AMT" w:cs="Tahoma"/>
      <w:kern w:val="1"/>
      <w:sz w:val="28"/>
      <w:szCs w:val="28"/>
      <w:lang w:eastAsia="cs-CZ"/>
    </w:rPr>
  </w:style>
  <w:style w:type="paragraph" w:styleId="Zkladntext">
    <w:name w:val="Body Text"/>
    <w:link w:val="ZkladntextChar1"/>
    <w:semiHidden/>
    <w:rsid w:val="003E78C1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character" w:customStyle="1" w:styleId="ZkladntextChar1">
    <w:name w:val="Základní text Char1"/>
    <w:basedOn w:val="Standardnpsmoodstavce"/>
    <w:link w:val="Zkladntex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Seznam">
    <w:name w:val="List"/>
    <w:semiHidden/>
    <w:rsid w:val="003E78C1"/>
    <w:pPr>
      <w:widowControl w:val="0"/>
      <w:suppressAutoHyphens/>
      <w:spacing w:after="0" w:line="240" w:lineRule="auto"/>
      <w:ind w:left="283" w:hanging="283"/>
    </w:pPr>
    <w:rPr>
      <w:rFonts w:ascii="CG Times (W1)" w:eastAsia="Times New Roman" w:hAnsi="CG Times (W1)" w:cs="Tahoma"/>
      <w:kern w:val="1"/>
      <w:sz w:val="20"/>
      <w:szCs w:val="20"/>
      <w:lang w:val="en-US" w:eastAsia="cs-CZ"/>
    </w:rPr>
  </w:style>
  <w:style w:type="paragraph" w:styleId="Titulek">
    <w:name w:val="caption"/>
    <w:basedOn w:val="Normln"/>
    <w:qFormat/>
    <w:rsid w:val="003E78C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1"/>
      <w:sz w:val="24"/>
      <w:szCs w:val="24"/>
      <w:lang w:eastAsia="cs-CZ"/>
    </w:rPr>
  </w:style>
  <w:style w:type="paragraph" w:customStyle="1" w:styleId="Rejstk">
    <w:name w:val="Rejstřík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eastAsia="cs-CZ"/>
    </w:rPr>
  </w:style>
  <w:style w:type="paragraph" w:customStyle="1" w:styleId="Import8">
    <w:name w:val="Import 8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Zkladntext31">
    <w:name w:val="Základní text 31"/>
    <w:rsid w:val="003E78C1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azen">
    <w:name w:val="odsazení"/>
    <w:rsid w:val="003E78C1"/>
    <w:pPr>
      <w:widowControl w:val="0"/>
      <w:suppressAutoHyphens/>
      <w:spacing w:before="120" w:after="120" w:line="240" w:lineRule="auto"/>
      <w:ind w:left="680"/>
      <w:jc w:val="both"/>
    </w:pPr>
    <w:rPr>
      <w:rFonts w:ascii="Arial" w:eastAsia="Times New Roman" w:hAnsi="Arial" w:cs="Arial"/>
      <w:kern w:val="1"/>
      <w:sz w:val="20"/>
      <w:szCs w:val="20"/>
      <w:lang w:val="en-GB" w:eastAsia="cs-CZ"/>
    </w:rPr>
  </w:style>
  <w:style w:type="paragraph" w:customStyle="1" w:styleId="titre4">
    <w:name w:val="titre4"/>
    <w:rsid w:val="003E78C1"/>
    <w:pPr>
      <w:widowControl w:val="0"/>
      <w:tabs>
        <w:tab w:val="left" w:pos="0"/>
      </w:tabs>
      <w:suppressAutoHyphens/>
      <w:spacing w:before="120" w:after="0" w:line="240" w:lineRule="auto"/>
      <w:ind w:firstLine="720"/>
      <w:jc w:val="both"/>
    </w:pPr>
    <w:rPr>
      <w:rFonts w:ascii="Georgia" w:eastAsia="Times New Roman" w:hAnsi="Georgia" w:cs="Arial"/>
      <w:kern w:val="1"/>
    </w:rPr>
  </w:style>
  <w:style w:type="paragraph" w:customStyle="1" w:styleId="AAodsazen">
    <w:name w:val="A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Arial" w:eastAsia="Times New Roman" w:hAnsi="Arial" w:cs="Arial"/>
      <w:kern w:val="1"/>
      <w:sz w:val="20"/>
      <w:szCs w:val="20"/>
      <w:lang w:eastAsia="cs-CZ"/>
    </w:rPr>
  </w:style>
  <w:style w:type="paragraph" w:customStyle="1" w:styleId="Aodsazen">
    <w:name w:val="A_odsazení"/>
    <w:rsid w:val="003E78C1"/>
    <w:pPr>
      <w:widowControl w:val="0"/>
      <w:tabs>
        <w:tab w:val="right" w:leader="dot" w:pos="7371"/>
      </w:tabs>
      <w:suppressAutoHyphens/>
      <w:spacing w:before="120" w:after="0" w:line="240" w:lineRule="auto"/>
      <w:ind w:left="1140" w:hanging="36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AAOdstavec">
    <w:name w:val="AA_Odstavec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paragraph" w:customStyle="1" w:styleId="AOdstavec">
    <w:name w:val="A_Odstavec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hlav">
    <w:name w:val="header"/>
    <w:link w:val="ZhlavChar1"/>
    <w:semiHidden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hlavChar1">
    <w:name w:val="Záhlaví Char1"/>
    <w:basedOn w:val="Standardnpsmoodstavce"/>
    <w:link w:val="Zhlav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styleId="Zpat">
    <w:name w:val="footer"/>
    <w:link w:val="ZpatChar1"/>
    <w:uiPriority w:val="99"/>
    <w:rsid w:val="003E78C1"/>
    <w:pPr>
      <w:widowControl w:val="0"/>
      <w:suppressLineNumbers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patChar1">
    <w:name w:val="Zápatí Char1"/>
    <w:basedOn w:val="Standardnpsmoodstavce"/>
    <w:link w:val="Zpat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">
    <w:name w:val="Základní text odsazený 31"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Styl2">
    <w:name w:val="Styl2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cs-CZ"/>
    </w:rPr>
  </w:style>
  <w:style w:type="paragraph" w:customStyle="1" w:styleId="Styl3">
    <w:name w:val="Styl3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Zkladntext21">
    <w:name w:val="Základní text 21"/>
    <w:rsid w:val="003E78C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styleId="Nzev">
    <w:name w:val="Title"/>
    <w:next w:val="Podtitul"/>
    <w:link w:val="NzevChar"/>
    <w:qFormat/>
    <w:rsid w:val="003E78C1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character" w:customStyle="1" w:styleId="NzevChar">
    <w:name w:val="Název Char"/>
    <w:basedOn w:val="Standardnpsmoodstavce"/>
    <w:link w:val="Nzev"/>
    <w:rsid w:val="003E78C1"/>
    <w:rPr>
      <w:rFonts w:ascii="Arial" w:eastAsia="Times New Roman" w:hAnsi="Arial" w:cs="Times New Roman"/>
      <w:b/>
      <w:bCs/>
      <w:kern w:val="1"/>
      <w:sz w:val="28"/>
      <w:szCs w:val="20"/>
      <w:lang w:val="fr-BE"/>
    </w:rPr>
  </w:style>
  <w:style w:type="paragraph" w:styleId="Podtitul">
    <w:name w:val="Subtitle"/>
    <w:basedOn w:val="Nadpis"/>
    <w:next w:val="Zkladntext"/>
    <w:link w:val="PodtitulChar"/>
    <w:qFormat/>
    <w:rsid w:val="003E78C1"/>
    <w:pPr>
      <w:jc w:val="center"/>
    </w:pPr>
    <w:rPr>
      <w:i/>
      <w:iCs/>
    </w:rPr>
  </w:style>
  <w:style w:type="character" w:customStyle="1" w:styleId="PodtitulChar">
    <w:name w:val="Podtitul Char"/>
    <w:basedOn w:val="Standardnpsmoodstavce"/>
    <w:link w:val="Podtitul"/>
    <w:rsid w:val="003E78C1"/>
    <w:rPr>
      <w:rFonts w:ascii="Albany AMT" w:eastAsia="MS Mincho" w:hAnsi="Albany AMT" w:cs="Tahoma"/>
      <w:i/>
      <w:iCs/>
      <w:kern w:val="1"/>
      <w:sz w:val="28"/>
      <w:szCs w:val="28"/>
      <w:lang w:eastAsia="cs-CZ"/>
    </w:rPr>
  </w:style>
  <w:style w:type="paragraph" w:customStyle="1" w:styleId="Import2">
    <w:name w:val="Import 2"/>
    <w:rsid w:val="003E78C1"/>
    <w:pPr>
      <w:tabs>
        <w:tab w:val="left" w:pos="4104"/>
        <w:tab w:val="left" w:pos="5112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styleId="Zkladntextodsazen">
    <w:name w:val="Body Text Indent"/>
    <w:link w:val="ZkladntextodsazenChar"/>
    <w:semiHidden/>
    <w:rsid w:val="003E78C1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E78C1"/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21">
    <w:name w:val="Základní text odsazený 21"/>
    <w:rsid w:val="003E78C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vrh">
    <w:name w:val="návrh"/>
    <w:rsid w:val="003E78C1"/>
    <w:pPr>
      <w:widowControl w:val="0"/>
      <w:tabs>
        <w:tab w:val="right" w:pos="9406"/>
      </w:tabs>
      <w:suppressAutoHyphens/>
      <w:spacing w:before="240" w:after="0" w:line="240" w:lineRule="atLeast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SMLOUVACISLO">
    <w:name w:val="SMLOUVA CISLO"/>
    <w:rsid w:val="003E78C1"/>
    <w:pPr>
      <w:widowControl w:val="0"/>
      <w:suppressAutoHyphens/>
      <w:overflowPunct w:val="0"/>
      <w:spacing w:before="60" w:after="0" w:line="240" w:lineRule="auto"/>
      <w:ind w:left="1134" w:hanging="1134"/>
    </w:pPr>
    <w:rPr>
      <w:rFonts w:ascii="Arial" w:eastAsia="Times New Roman" w:hAnsi="Arial" w:cs="Times New Roman"/>
      <w:b/>
      <w:spacing w:val="10"/>
      <w:kern w:val="1"/>
      <w:sz w:val="20"/>
      <w:szCs w:val="20"/>
      <w:lang w:eastAsia="cs-CZ"/>
    </w:rPr>
  </w:style>
  <w:style w:type="paragraph" w:customStyle="1" w:styleId="PODPISYDATUM">
    <w:name w:val="PODPISY DATUM"/>
    <w:rsid w:val="003E78C1"/>
    <w:pPr>
      <w:keepNext/>
      <w:widowControl w:val="0"/>
      <w:suppressAutoHyphens/>
      <w:overflowPunct w:val="0"/>
      <w:spacing w:before="300" w:after="24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HLAVICKA">
    <w:name w:val="HLAVICKA"/>
    <w:rsid w:val="003E78C1"/>
    <w:pPr>
      <w:widowControl w:val="0"/>
      <w:tabs>
        <w:tab w:val="left" w:pos="284"/>
        <w:tab w:val="left" w:pos="1145"/>
      </w:tabs>
      <w:suppressAutoHyphens/>
      <w:overflowPunct w:val="0"/>
      <w:spacing w:after="6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NADPISCENTR">
    <w:name w:val="NADPIS CENTR"/>
    <w:rsid w:val="003E78C1"/>
    <w:pPr>
      <w:keepNext/>
      <w:widowControl w:val="0"/>
      <w:suppressAutoHyphens/>
      <w:overflowPunct w:val="0"/>
      <w:spacing w:before="240"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NADPISCENTRPOD">
    <w:name w:val="NADPIS CENTRPOD"/>
    <w:rsid w:val="003E78C1"/>
    <w:pPr>
      <w:keepNext/>
      <w:widowControl w:val="0"/>
      <w:suppressAutoHyphens/>
      <w:overflowPunct w:val="0"/>
      <w:spacing w:after="60" w:line="240" w:lineRule="auto"/>
      <w:jc w:val="center"/>
    </w:pPr>
    <w:rPr>
      <w:rFonts w:ascii="Times New Roman" w:eastAsia="Times New Roman" w:hAnsi="Times New Roman" w:cs="Times New Roman"/>
      <w:b/>
      <w:kern w:val="1"/>
      <w:sz w:val="20"/>
      <w:szCs w:val="20"/>
      <w:lang w:eastAsia="cs-CZ"/>
    </w:rPr>
  </w:style>
  <w:style w:type="paragraph" w:customStyle="1" w:styleId="BODY1">
    <w:name w:val="BODY (1)"/>
    <w:rsid w:val="003E78C1"/>
    <w:pPr>
      <w:widowControl w:val="0"/>
      <w:suppressAutoHyphens/>
      <w:overflowPunct w:val="0"/>
      <w:spacing w:before="60" w:after="60" w:line="240" w:lineRule="auto"/>
      <w:ind w:left="284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Linka">
    <w:name w:val="Linka"/>
    <w:rsid w:val="003E78C1"/>
    <w:pPr>
      <w:widowControl w:val="0"/>
      <w:pBdr>
        <w:top w:val="single" w:sz="12" w:space="1" w:color="000000"/>
      </w:pBdr>
      <w:suppressAutoHyphens/>
      <w:overflowPunct w:val="0"/>
      <w:spacing w:before="120" w:after="120" w:line="240" w:lineRule="auto"/>
      <w:jc w:val="center"/>
    </w:pPr>
    <w:rPr>
      <w:rFonts w:ascii="Times New Roman" w:eastAsia="Times New Roman" w:hAnsi="Times New Roman" w:cs="Times New Roman"/>
      <w:kern w:val="1"/>
      <w:sz w:val="12"/>
      <w:szCs w:val="20"/>
      <w:lang w:eastAsia="cs-CZ"/>
    </w:rPr>
  </w:style>
  <w:style w:type="paragraph" w:customStyle="1" w:styleId="HLAVICKA6BNAD">
    <w:name w:val="HLAVICKA 6B NAD"/>
    <w:basedOn w:val="HLAVICKA"/>
    <w:rsid w:val="003E78C1"/>
    <w:pPr>
      <w:spacing w:before="240"/>
    </w:pPr>
  </w:style>
  <w:style w:type="paragraph" w:customStyle="1" w:styleId="Import1">
    <w:name w:val="Import 1"/>
    <w:rsid w:val="003E78C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uppressAutoHyphens/>
      <w:spacing w:after="0" w:line="240" w:lineRule="auto"/>
      <w:jc w:val="both"/>
    </w:pPr>
    <w:rPr>
      <w:rFonts w:ascii="Avinion" w:eastAsia="Times New Roman" w:hAnsi="Avinion" w:cs="Times New Roman"/>
      <w:kern w:val="1"/>
      <w:sz w:val="24"/>
      <w:szCs w:val="20"/>
      <w:lang w:val="en-US" w:eastAsia="cs-CZ"/>
    </w:rPr>
  </w:style>
  <w:style w:type="paragraph" w:customStyle="1" w:styleId="Textbubliny1">
    <w:name w:val="Text bubliny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">
    <w:name w:val="Tex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">
    <w:name w:val="Předmět komentáře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">
    <w:name w:val="Rozložení dokumentu1"/>
    <w:rsid w:val="003E78C1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">
    <w:name w:val="Normální (web)1"/>
    <w:rsid w:val="003E78C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">
    <w:name w:val="Odstavec se seznamem1"/>
    <w:rsid w:val="003E78C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abtextM">
    <w:name w:val="Tab_text_M"/>
    <w:rsid w:val="003E78C1"/>
    <w:pPr>
      <w:widowControl w:val="0"/>
      <w:suppressAutoHyphens/>
      <w:spacing w:after="0" w:line="288" w:lineRule="auto"/>
    </w:pPr>
    <w:rPr>
      <w:rFonts w:ascii="JohnSans Text Pro" w:eastAsia="Times New Roman" w:hAnsi="JohnSans Text Pro" w:cs="Times New Roman"/>
      <w:kern w:val="1"/>
      <w:sz w:val="18"/>
      <w:szCs w:val="20"/>
      <w:lang w:eastAsia="cs-CZ"/>
    </w:rPr>
  </w:style>
  <w:style w:type="paragraph" w:customStyle="1" w:styleId="slovanseznam1">
    <w:name w:val="Číslovaný seznam1"/>
    <w:rsid w:val="003E78C1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">
    <w:name w:val="Seznam s odrážkami 21"/>
    <w:rsid w:val="003E78C1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Zkladntun">
    <w:name w:val="Základní tučný"/>
    <w:rsid w:val="003E78C1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Obsahrmce">
    <w:name w:val="Obsah rámce"/>
    <w:basedOn w:val="Zkladntext"/>
    <w:rsid w:val="003E78C1"/>
  </w:style>
  <w:style w:type="paragraph" w:customStyle="1" w:styleId="Obsahtabulky">
    <w:name w:val="Obsah tabulky"/>
    <w:basedOn w:val="Normln"/>
    <w:rsid w:val="003E78C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cs-CZ"/>
    </w:rPr>
  </w:style>
  <w:style w:type="paragraph" w:customStyle="1" w:styleId="Nadpistabulky">
    <w:name w:val="Nadpis tabulky"/>
    <w:basedOn w:val="Obsahtabulky"/>
    <w:rsid w:val="003E78C1"/>
    <w:pPr>
      <w:jc w:val="center"/>
    </w:pPr>
    <w:rPr>
      <w:b/>
      <w:bCs/>
    </w:rPr>
  </w:style>
  <w:style w:type="table" w:styleId="Mkatabulky">
    <w:name w:val="Table Grid"/>
    <w:basedOn w:val="Normlntabulka"/>
    <w:rsid w:val="003E78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1"/>
    <w:uiPriority w:val="99"/>
    <w:semiHidden/>
    <w:unhideWhenUsed/>
    <w:rsid w:val="003E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E78C1"/>
    <w:rPr>
      <w:rFonts w:ascii="Tahoma" w:hAnsi="Tahoma" w:cs="Tahoma"/>
      <w:sz w:val="16"/>
      <w:szCs w:val="16"/>
    </w:rPr>
  </w:style>
  <w:style w:type="numbering" w:customStyle="1" w:styleId="Bezseznamu2">
    <w:name w:val="Bez seznamu2"/>
    <w:next w:val="Bezseznamu"/>
    <w:uiPriority w:val="99"/>
    <w:semiHidden/>
    <w:unhideWhenUsed/>
    <w:rsid w:val="00AF7189"/>
  </w:style>
  <w:style w:type="character" w:customStyle="1" w:styleId="Standardnpsmoodstavce10">
    <w:name w:val="Standardní písmo odstavce1"/>
    <w:rsid w:val="00AF7189"/>
  </w:style>
  <w:style w:type="character" w:customStyle="1" w:styleId="slostrnky10">
    <w:name w:val="Číslo stránky1"/>
    <w:rsid w:val="00AF7189"/>
  </w:style>
  <w:style w:type="character" w:customStyle="1" w:styleId="Odkaznakoment10">
    <w:name w:val="Odkaz na komentář1"/>
    <w:rsid w:val="00AF7189"/>
    <w:rPr>
      <w:sz w:val="16"/>
      <w:szCs w:val="16"/>
    </w:rPr>
  </w:style>
  <w:style w:type="paragraph" w:customStyle="1" w:styleId="Zkladntext310">
    <w:name w:val="Základní text 31"/>
    <w:rsid w:val="00AF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Zkladntextodsazen310">
    <w:name w:val="Základní text odsazený 31"/>
    <w:rsid w:val="00AF718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cs-CZ"/>
    </w:rPr>
  </w:style>
  <w:style w:type="paragraph" w:customStyle="1" w:styleId="Zkladntext210">
    <w:name w:val="Základní text 21"/>
    <w:rsid w:val="00AF7189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0"/>
      <w:szCs w:val="20"/>
      <w:lang w:val="fr-FR"/>
    </w:rPr>
  </w:style>
  <w:style w:type="paragraph" w:customStyle="1" w:styleId="Zkladntextodsazen210">
    <w:name w:val="Základní text odsazený 21"/>
    <w:rsid w:val="00AF7189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Textbubliny10">
    <w:name w:val="Text bubliny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customStyle="1" w:styleId="Textkomente10">
    <w:name w:val="Tex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Pedmtkomente10">
    <w:name w:val="Předmět komentáře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0"/>
      <w:szCs w:val="20"/>
      <w:lang w:eastAsia="cs-CZ"/>
    </w:rPr>
  </w:style>
  <w:style w:type="paragraph" w:customStyle="1" w:styleId="Rozloendokumentu10">
    <w:name w:val="Rozložení dokumentu1"/>
    <w:rsid w:val="00AF7189"/>
    <w:pPr>
      <w:widowControl w:val="0"/>
      <w:suppressAutoHyphens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cs-CZ"/>
    </w:rPr>
  </w:style>
  <w:style w:type="paragraph" w:customStyle="1" w:styleId="Normlnweb10">
    <w:name w:val="Normální (web)1"/>
    <w:rsid w:val="00AF7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Odstavecseseznamem10">
    <w:name w:val="Odstavec se seznamem1"/>
    <w:rsid w:val="00AF718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cs-CZ"/>
    </w:rPr>
  </w:style>
  <w:style w:type="paragraph" w:customStyle="1" w:styleId="slovanseznam10">
    <w:name w:val="Číslovaný seznam1"/>
    <w:rsid w:val="00AF7189"/>
    <w:pPr>
      <w:widowControl w:val="0"/>
      <w:suppressAutoHyphens/>
      <w:spacing w:before="60" w:after="6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  <w:style w:type="paragraph" w:customStyle="1" w:styleId="Seznamsodrkami210">
    <w:name w:val="Seznam s odrážkami 21"/>
    <w:rsid w:val="00AF7189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0F51-30D0-437D-A9B9-EDDC5AE82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 Milan</dc:creator>
  <cp:lastModifiedBy>Čapková Vladimíra</cp:lastModifiedBy>
  <cp:revision>2</cp:revision>
  <cp:lastPrinted>2014-01-06T08:57:00Z</cp:lastPrinted>
  <dcterms:created xsi:type="dcterms:W3CDTF">2016-09-16T12:31:00Z</dcterms:created>
  <dcterms:modified xsi:type="dcterms:W3CDTF">2016-09-16T12:31:00Z</dcterms:modified>
</cp:coreProperties>
</file>